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96A01C" w14:textId="6187D976" w:rsidR="00312116" w:rsidRPr="00555BCE" w:rsidRDefault="00312116">
      <w:pPr>
        <w:rPr>
          <w:rFonts w:asciiTheme="minorHAnsi" w:hAnsiTheme="minorHAnsi" w:cstheme="minorHAnsi"/>
          <w:sz w:val="20"/>
          <w:szCs w:val="20"/>
        </w:rPr>
      </w:pPr>
    </w:p>
    <w:p w14:paraId="33AE68DF" w14:textId="77777777" w:rsidR="00CA2A9C" w:rsidRPr="00555BCE" w:rsidRDefault="00CA2A9C">
      <w:pPr>
        <w:rPr>
          <w:rFonts w:asciiTheme="minorHAnsi" w:hAnsiTheme="minorHAnsi" w:cstheme="minorHAnsi"/>
          <w:sz w:val="20"/>
          <w:szCs w:val="20"/>
        </w:rPr>
      </w:pPr>
    </w:p>
    <w:p w14:paraId="0D893E72" w14:textId="77777777" w:rsidR="007E3FD6" w:rsidRPr="00555BCE" w:rsidRDefault="007E3FD6" w:rsidP="003878CA">
      <w:pPr>
        <w:suppressAutoHyphens w:val="0"/>
        <w:spacing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52D60F2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46F162B2" w14:textId="77777777" w:rsidR="00CA2A9C" w:rsidRPr="00555BCE" w:rsidRDefault="00CA2A9C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</w:p>
    <w:p w14:paraId="067566EC" w14:textId="44FA0728" w:rsidR="00720940" w:rsidRPr="00555BCE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reprezentowany przez: </w:t>
      </w:r>
      <w:r w:rsidR="00D64B94" w:rsidRPr="00555BCE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60FA32C4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555BCE" w:rsidRDefault="00720940" w:rsidP="00720940">
      <w:pPr>
        <w:keepNext/>
        <w:ind w:right="383"/>
        <w:jc w:val="center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1F6A7D3D" w14:textId="77777777" w:rsidR="00720940" w:rsidRPr="00555BCE" w:rsidRDefault="00720940" w:rsidP="003878CA">
      <w:pPr>
        <w:ind w:right="383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14:paraId="53536281" w14:textId="3AF25061" w:rsidR="00720940" w:rsidRPr="00555BCE" w:rsidRDefault="00B54B2D" w:rsidP="00720940">
      <w:pPr>
        <w:suppressAutoHyphens w:val="0"/>
        <w:spacing w:line="360" w:lineRule="auto"/>
        <w:jc w:val="center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(</w:t>
      </w:r>
      <w:r w:rsidR="00E63586"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S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kładane na podstawie art. </w:t>
      </w:r>
      <w:r w:rsidR="00CF1CBB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25 ust. 1 ustawy z dnia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wrześ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nia 20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19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r. Prawo zamówień publicznych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, 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dalej jako 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„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ustawa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”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)</w:t>
      </w:r>
    </w:p>
    <w:p w14:paraId="40F6C46F" w14:textId="77777777" w:rsidR="00720940" w:rsidRPr="00555BCE" w:rsidRDefault="009E6F84" w:rsidP="0072094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</w:p>
    <w:p w14:paraId="5E1FFC72" w14:textId="77777777" w:rsidR="00CA2A9C" w:rsidRPr="00555BCE" w:rsidRDefault="00CA2A9C" w:rsidP="00CA2A9C">
      <w:pPr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1F64F8C" w14:textId="77777777" w:rsidR="00A71F40" w:rsidRPr="00A25F5B" w:rsidRDefault="00A71F40" w:rsidP="00A71F40">
      <w:pPr>
        <w:pStyle w:val="Akapitzlist"/>
        <w:ind w:left="360"/>
        <w:rPr>
          <w:szCs w:val="28"/>
        </w:rPr>
      </w:pPr>
      <w:r w:rsidRPr="00BD0C46">
        <w:rPr>
          <w:b/>
          <w:bCs/>
        </w:rPr>
        <w:t>Zakup</w:t>
      </w:r>
      <w:r>
        <w:rPr>
          <w:b/>
          <w:bCs/>
        </w:rPr>
        <w:t xml:space="preserve"> fabrycznie nowego</w:t>
      </w:r>
      <w:r w:rsidRPr="00BD0C46">
        <w:rPr>
          <w:b/>
          <w:bCs/>
        </w:rPr>
        <w:t xml:space="preserve"> </w:t>
      </w:r>
      <w:r>
        <w:rPr>
          <w:b/>
          <w:bCs/>
        </w:rPr>
        <w:t>samochodu ciężarowego o masie DMC 16 T wyposażonego w zabudowę w postaci skrzyni z plandeką i 2 stronna burtofirana o powierzchni załadunkowej 38 m3, oraz windą o udźwigu 2 ton.</w:t>
      </w:r>
    </w:p>
    <w:p w14:paraId="376A804E" w14:textId="0BC90A7A" w:rsidR="00C71984" w:rsidRDefault="00C71984" w:rsidP="00657152">
      <w:pPr>
        <w:jc w:val="center"/>
        <w:rPr>
          <w:rFonts w:asciiTheme="minorHAnsi" w:hAnsiTheme="minorHAnsi" w:cstheme="minorHAnsi"/>
          <w:b/>
          <w:bCs/>
        </w:rPr>
      </w:pPr>
    </w:p>
    <w:p w14:paraId="3AA3B181" w14:textId="77777777" w:rsidR="00C71984" w:rsidRPr="00555BCE" w:rsidRDefault="00C71984" w:rsidP="00657152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D7088DC" w14:textId="77777777" w:rsidR="003B5771" w:rsidRPr="00555BCE" w:rsidRDefault="003B5771" w:rsidP="00B1553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829EB90" w14:textId="77777777" w:rsidR="00720940" w:rsidRPr="00555BCE" w:rsidRDefault="00720940" w:rsidP="003C094B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B3EA19E" w14:textId="77777777" w:rsidR="009E6F84" w:rsidRPr="00555BCE" w:rsidRDefault="00835025" w:rsidP="00720940">
      <w:pPr>
        <w:suppressAutoHyphens w:val="0"/>
        <w:spacing w:line="360" w:lineRule="auto"/>
        <w:ind w:firstLine="708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5F7547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świadczam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9E6F84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555BCE" w:rsidRDefault="009E6F84" w:rsidP="009E6F84">
      <w:pPr>
        <w:shd w:val="clear" w:color="auto" w:fill="BFBFBF"/>
        <w:suppressAutoHyphens w:val="0"/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OŚWIADCZENIA DOTYCZĄCE WYKONAWCY</w:t>
      </w:r>
      <w:r w:rsidR="007004F5"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14:paraId="566A5816" w14:textId="77777777" w:rsidR="00A95537" w:rsidRPr="00555BCE" w:rsidRDefault="00A95537" w:rsidP="009E6F84">
      <w:pPr>
        <w:suppressAutoHyphens w:val="0"/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389759" w14:textId="3EE889EB" w:rsidR="00D36749" w:rsidRPr="00555BCE" w:rsidRDefault="00D36749" w:rsidP="00D36749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555BCE">
        <w:rPr>
          <w:rFonts w:asciiTheme="minorHAnsi" w:hAnsiTheme="minorHAnsi" w:cstheme="minorHAnsi"/>
          <w:b/>
          <w:sz w:val="22"/>
          <w:szCs w:val="22"/>
        </w:rPr>
        <w:t xml:space="preserve">oświadczam, </w:t>
      </w:r>
      <w:r w:rsidRPr="00555BCE">
        <w:rPr>
          <w:rFonts w:asciiTheme="minorHAnsi" w:hAnsiTheme="minorHAnsi" w:cstheme="minorHAnsi"/>
          <w:sz w:val="22"/>
          <w:szCs w:val="22"/>
        </w:rPr>
        <w:t xml:space="preserve">że nie podlegam wykluczeniu z postępowania </w:t>
      </w:r>
      <w:r w:rsidRPr="00555BCE">
        <w:rPr>
          <w:rFonts w:asciiTheme="minorHAnsi" w:hAnsiTheme="minorHAnsi" w:cstheme="minorHAnsi"/>
          <w:bCs/>
          <w:sz w:val="22"/>
          <w:szCs w:val="22"/>
        </w:rPr>
        <w:t>na podstawie przesłanek określonych w art. 108 ust. 1 ustawy</w:t>
      </w:r>
      <w:r w:rsidR="00E63586" w:rsidRPr="00555BCE">
        <w:rPr>
          <w:rFonts w:asciiTheme="minorHAnsi" w:hAnsiTheme="minorHAnsi" w:cstheme="minorHAnsi"/>
          <w:sz w:val="22"/>
          <w:szCs w:val="22"/>
        </w:rPr>
        <w:t>.</w:t>
      </w:r>
    </w:p>
    <w:p w14:paraId="2C94AD78" w14:textId="3F488C60" w:rsidR="00995B26" w:rsidRPr="00555BCE" w:rsidRDefault="00995B26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D3E0F59" w14:textId="77777777" w:rsidR="00A95537" w:rsidRPr="00555BCE" w:rsidRDefault="00A95537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ECFA750" w14:textId="111D8665" w:rsidR="009E6F84" w:rsidRPr="00555BCE" w:rsidRDefault="009E6F84" w:rsidP="00397AB2">
      <w:pPr>
        <w:suppressAutoHyphens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</w:t>
      </w:r>
      <w:r w:rsidR="00780A7F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 dn.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………….…….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202</w:t>
      </w:r>
      <w:r w:rsidR="00210674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</w:t>
      </w:r>
    </w:p>
    <w:p w14:paraId="13AD3F8A" w14:textId="0807A74D" w:rsidR="006B31CF" w:rsidRPr="00555BCE" w:rsidRDefault="00397AB2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55BC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(miejscowość)</w:t>
      </w:r>
    </w:p>
    <w:p w14:paraId="46A9C10B" w14:textId="77777777" w:rsidR="006B31CF" w:rsidRPr="00555BCE" w:rsidRDefault="006B31CF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30E65E0" w14:textId="0774C73D" w:rsidR="00D37646" w:rsidRPr="00555BCE" w:rsidRDefault="009E6F84" w:rsidP="00E10E0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8ACDB60" w14:textId="0A68C786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0BB0464" w14:textId="51A470A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2C83A2E5" w14:textId="510D034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B44B88D" w14:textId="1668E4AC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5119603E" w14:textId="558E087C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44E84E58" w14:textId="1F1262E2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1F683492" w14:textId="77777777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6BF474B2" w14:textId="77777777" w:rsidR="00592FFA" w:rsidRPr="00555BCE" w:rsidRDefault="00592FFA" w:rsidP="00CA2A9C">
      <w:pPr>
        <w:pStyle w:val="Tekstpodstawowy"/>
        <w:spacing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592FFA" w:rsidRPr="00555BCE" w:rsidSect="00F56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F4412" w14:textId="77777777" w:rsidR="00580F20" w:rsidRDefault="00580F20">
      <w:r>
        <w:separator/>
      </w:r>
    </w:p>
  </w:endnote>
  <w:endnote w:type="continuationSeparator" w:id="0">
    <w:p w14:paraId="0CD40CD5" w14:textId="77777777" w:rsidR="00580F20" w:rsidRDefault="0058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F1889" w14:textId="77777777" w:rsidR="00235198" w:rsidRDefault="002351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1D1F0" w14:textId="77777777" w:rsidR="00CA2A9C" w:rsidRPr="00CA2A9C" w:rsidRDefault="00CA2A9C" w:rsidP="00CA2A9C">
    <w:pPr>
      <w:pStyle w:val="Nagwek9"/>
      <w:numPr>
        <w:ilvl w:val="0"/>
        <w:numId w:val="0"/>
      </w:numPr>
      <w:ind w:left="180" w:hanging="180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bCs/>
        <w:i/>
        <w:iCs/>
        <w:sz w:val="16"/>
        <w:szCs w:val="16"/>
      </w:rPr>
      <w:t xml:space="preserve">* </w:t>
    </w:r>
    <w:r w:rsidRPr="00CA2A9C">
      <w:rPr>
        <w:rFonts w:asciiTheme="minorHAnsi" w:hAnsiTheme="minorHAnsi" w:cstheme="minorHAnsi"/>
        <w:i/>
        <w:iCs/>
        <w:sz w:val="16"/>
        <w:szCs w:val="16"/>
      </w:rPr>
      <w:t>Uwaga:</w:t>
    </w:r>
  </w:p>
  <w:p w14:paraId="5F9F8A79" w14:textId="77777777" w:rsidR="00CA2A9C" w:rsidRPr="00CA2A9C" w:rsidRDefault="00CA2A9C" w:rsidP="00CA2A9C">
    <w:pPr>
      <w:pStyle w:val="Tekstpodstawowy"/>
      <w:spacing w:after="0"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 xml:space="preserve">W przypadku składania oferty przez wykonawców ubiegających się wspólnie o udzielenie zamówienia, </w:t>
    </w:r>
    <w:r w:rsidRPr="00E434C7">
      <w:rPr>
        <w:rFonts w:asciiTheme="minorHAnsi" w:hAnsiTheme="minorHAnsi" w:cstheme="minorHAnsi"/>
        <w:b/>
        <w:bCs/>
        <w:i/>
        <w:iCs/>
        <w:sz w:val="16"/>
        <w:szCs w:val="16"/>
        <w:u w:val="single"/>
      </w:rPr>
      <w:t>powyższe oświadczenie składa każdy wykonawca (np. członek konsorcjum, wspólnik w spółce cywilnej).</w:t>
    </w:r>
  </w:p>
  <w:p w14:paraId="4949A67F" w14:textId="77777777" w:rsidR="00E434C7" w:rsidRDefault="00E434C7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</w:p>
  <w:p w14:paraId="06903D32" w14:textId="04C9B5A1" w:rsidR="00CA2A9C" w:rsidRPr="00CA2A9C" w:rsidRDefault="00CA2A9C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20D90B64" w14:textId="6BEBBDEF" w:rsidR="00C0581F" w:rsidRPr="00C0581F" w:rsidRDefault="00C0581F" w:rsidP="00C0581F">
    <w:pPr>
      <w:suppressAutoHyphens w:val="0"/>
      <w:autoSpaceDE w:val="0"/>
      <w:autoSpaceDN w:val="0"/>
      <w:adjustRightInd w:val="0"/>
      <w:rPr>
        <w:rFonts w:asciiTheme="minorHAnsi" w:eastAsia="Calibri" w:hAnsiTheme="minorHAnsi" w:cstheme="minorHAnsi"/>
        <w:i/>
        <w:iCs/>
        <w:sz w:val="16"/>
        <w:szCs w:val="16"/>
        <w:lang w:eastAsia="en-US"/>
      </w:rPr>
    </w:pP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</w:t>
    </w:r>
    <w:r w:rsidRPr="00C0581F">
      <w:rPr>
        <w:rFonts w:asciiTheme="minorHAnsi" w:eastAsia="Calibri" w:hAnsiTheme="minorHAnsi" w:cstheme="minorHAnsi"/>
        <w:b/>
        <w:bCs/>
        <w:i/>
        <w:iCs/>
        <w:sz w:val="16"/>
        <w:szCs w:val="16"/>
        <w:lang w:eastAsia="en-US"/>
      </w:rPr>
      <w:t xml:space="preserve"> </w:t>
    </w: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CA2A9C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4E232" w14:textId="77777777" w:rsidR="00235198" w:rsidRDefault="002351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2B726" w14:textId="77777777" w:rsidR="00580F20" w:rsidRDefault="00580F20">
      <w:r>
        <w:separator/>
      </w:r>
    </w:p>
  </w:footnote>
  <w:footnote w:type="continuationSeparator" w:id="0">
    <w:p w14:paraId="2FEE7B7B" w14:textId="77777777" w:rsidR="00580F20" w:rsidRDefault="00580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29C5" w14:textId="77777777" w:rsidR="00235198" w:rsidRDefault="002351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9E80" w14:textId="6144F968" w:rsidR="00EA624A" w:rsidRPr="00D659A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D659AC">
      <w:rPr>
        <w:rFonts w:ascii="Arial" w:hAnsi="Arial" w:cs="Arial"/>
        <w:i/>
        <w:sz w:val="16"/>
        <w:szCs w:val="16"/>
      </w:rPr>
      <w:t xml:space="preserve">Załącznik nr </w:t>
    </w:r>
    <w:r w:rsidR="002F0AC0" w:rsidRPr="00D659AC">
      <w:rPr>
        <w:rFonts w:ascii="Arial" w:hAnsi="Arial" w:cs="Arial"/>
        <w:i/>
        <w:sz w:val="16"/>
        <w:szCs w:val="16"/>
      </w:rPr>
      <w:t>1</w:t>
    </w:r>
    <w:r w:rsidRPr="00D659A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848E" w14:textId="77777777" w:rsidR="00235198" w:rsidRDefault="002351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35298922">
    <w:abstractNumId w:val="0"/>
  </w:num>
  <w:num w:numId="2" w16cid:durableId="1646620451">
    <w:abstractNumId w:val="45"/>
  </w:num>
  <w:num w:numId="3" w16cid:durableId="55008080">
    <w:abstractNumId w:val="40"/>
  </w:num>
  <w:num w:numId="4" w16cid:durableId="1556547819">
    <w:abstractNumId w:val="39"/>
  </w:num>
  <w:num w:numId="5" w16cid:durableId="350493756">
    <w:abstractNumId w:val="42"/>
    <w:lvlOverride w:ilvl="0">
      <w:startOverride w:val="1"/>
    </w:lvlOverride>
  </w:num>
  <w:num w:numId="6" w16cid:durableId="55981456">
    <w:abstractNumId w:val="41"/>
    <w:lvlOverride w:ilvl="0">
      <w:startOverride w:val="1"/>
    </w:lvlOverride>
  </w:num>
  <w:num w:numId="7" w16cid:durableId="250238489">
    <w:abstractNumId w:val="42"/>
  </w:num>
  <w:num w:numId="8" w16cid:durableId="599873901">
    <w:abstractNumId w:val="41"/>
  </w:num>
  <w:num w:numId="9" w16cid:durableId="779493488">
    <w:abstractNumId w:val="37"/>
  </w:num>
  <w:num w:numId="10" w16cid:durableId="12489277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7049567">
    <w:abstractNumId w:val="32"/>
  </w:num>
  <w:num w:numId="12" w16cid:durableId="1261910059">
    <w:abstractNumId w:val="43"/>
  </w:num>
  <w:num w:numId="13" w16cid:durableId="12645317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94"/>
    <w:rsid w:val="00014CCC"/>
    <w:rsid w:val="000151AD"/>
    <w:rsid w:val="00016AA3"/>
    <w:rsid w:val="00017F67"/>
    <w:rsid w:val="00021C59"/>
    <w:rsid w:val="000223A1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5BA4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4580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74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1F2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5198"/>
    <w:rsid w:val="002364C2"/>
    <w:rsid w:val="00236929"/>
    <w:rsid w:val="00237065"/>
    <w:rsid w:val="00244771"/>
    <w:rsid w:val="00244A84"/>
    <w:rsid w:val="00250511"/>
    <w:rsid w:val="00251F27"/>
    <w:rsid w:val="00253156"/>
    <w:rsid w:val="002563C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852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2961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222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97AB2"/>
    <w:rsid w:val="003A0562"/>
    <w:rsid w:val="003A351E"/>
    <w:rsid w:val="003A4467"/>
    <w:rsid w:val="003A4EF1"/>
    <w:rsid w:val="003A6B15"/>
    <w:rsid w:val="003B096E"/>
    <w:rsid w:val="003B31A4"/>
    <w:rsid w:val="003B5771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6C8"/>
    <w:rsid w:val="004D1D05"/>
    <w:rsid w:val="004D1F96"/>
    <w:rsid w:val="004D52A6"/>
    <w:rsid w:val="004D5699"/>
    <w:rsid w:val="004D5C69"/>
    <w:rsid w:val="004D68FE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657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5BCE"/>
    <w:rsid w:val="005569D5"/>
    <w:rsid w:val="00557513"/>
    <w:rsid w:val="0056055B"/>
    <w:rsid w:val="005614C0"/>
    <w:rsid w:val="00562353"/>
    <w:rsid w:val="00562436"/>
    <w:rsid w:val="005624F6"/>
    <w:rsid w:val="00562A36"/>
    <w:rsid w:val="00562AF6"/>
    <w:rsid w:val="00562D87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6B5B"/>
    <w:rsid w:val="005774F3"/>
    <w:rsid w:val="0058006E"/>
    <w:rsid w:val="00580F20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63B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4D18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52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1CF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31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C92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7F6D5E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504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1071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5BFD"/>
    <w:rsid w:val="008C6593"/>
    <w:rsid w:val="008D0036"/>
    <w:rsid w:val="008D175D"/>
    <w:rsid w:val="008D1953"/>
    <w:rsid w:val="008D39CF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4D8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07A6D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3A77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053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1F40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5537"/>
    <w:rsid w:val="00A967FB"/>
    <w:rsid w:val="00A96DA5"/>
    <w:rsid w:val="00AA0329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8D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A75"/>
    <w:rsid w:val="00B11EA8"/>
    <w:rsid w:val="00B12607"/>
    <w:rsid w:val="00B13995"/>
    <w:rsid w:val="00B13A5B"/>
    <w:rsid w:val="00B13C26"/>
    <w:rsid w:val="00B14533"/>
    <w:rsid w:val="00B14CD3"/>
    <w:rsid w:val="00B15537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F95"/>
    <w:rsid w:val="00BA11CB"/>
    <w:rsid w:val="00BA210F"/>
    <w:rsid w:val="00BA341B"/>
    <w:rsid w:val="00BA5977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F004E"/>
    <w:rsid w:val="00BF19C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581F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57331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1984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2A9C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59AC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0E02"/>
    <w:rsid w:val="00E1249E"/>
    <w:rsid w:val="00E129DD"/>
    <w:rsid w:val="00E1331D"/>
    <w:rsid w:val="00E13785"/>
    <w:rsid w:val="00E1500E"/>
    <w:rsid w:val="00E15336"/>
    <w:rsid w:val="00E162EB"/>
    <w:rsid w:val="00E16BBF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4C7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3586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3214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B5AEC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097D"/>
    <w:rsid w:val="00FD1A3E"/>
    <w:rsid w:val="00FD2022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4</cp:revision>
  <cp:lastPrinted>2015-12-11T09:58:00Z</cp:lastPrinted>
  <dcterms:created xsi:type="dcterms:W3CDTF">2024-12-20T09:06:00Z</dcterms:created>
  <dcterms:modified xsi:type="dcterms:W3CDTF">2025-02-06T11:18:00Z</dcterms:modified>
</cp:coreProperties>
</file>